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294A" w14:textId="77777777" w:rsidR="00B257CF" w:rsidRDefault="00B257CF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25-050</w:t>
      </w:r>
    </w:p>
    <w:p w14:paraId="01BDE3C4" w14:textId="7F506BB6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6CD78960" w14:textId="77777777" w:rsidR="00DD2A43" w:rsidRDefault="00DD2A43" w:rsidP="00DD2A43">
      <w:pPr>
        <w:rPr>
          <w:i/>
          <w:sz w:val="20"/>
        </w:rPr>
      </w:pPr>
    </w:p>
    <w:p w14:paraId="23BE2A68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516D8C01" w14:textId="77777777" w:rsidR="00DD2A43" w:rsidRDefault="00EC5BBD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72A0F35A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27DA5FF" w14:textId="77777777" w:rsidTr="003A4D97">
        <w:tc>
          <w:tcPr>
            <w:tcW w:w="9710" w:type="dxa"/>
            <w:shd w:val="clear" w:color="auto" w:fill="BFBFBF"/>
          </w:tcPr>
          <w:p w14:paraId="23A4C09A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2955D725" w14:textId="77777777" w:rsidR="00DD2A43" w:rsidRDefault="00DD2A43" w:rsidP="00DD2A43">
      <w:pPr>
        <w:rPr>
          <w:rFonts w:cs="Arial"/>
          <w:b/>
        </w:rPr>
      </w:pPr>
    </w:p>
    <w:p w14:paraId="5D2B6010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64112A70" w14:textId="77777777" w:rsidR="00DD2A43" w:rsidRDefault="00DD2A43" w:rsidP="00DD2A43">
      <w:pPr>
        <w:rPr>
          <w:i/>
          <w:sz w:val="20"/>
        </w:rPr>
      </w:pPr>
    </w:p>
    <w:p w14:paraId="019608B9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73D9423F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70CF6F0F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60E487B6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3A37354C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730478D3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0D9C3D27" w14:textId="77777777" w:rsidR="00DD2A43" w:rsidRDefault="00DD2A43" w:rsidP="00DD2A43"/>
    <w:p w14:paraId="3DE2B671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22E720CD" w14:textId="77777777" w:rsidTr="003A4D97">
        <w:tc>
          <w:tcPr>
            <w:tcW w:w="9710" w:type="dxa"/>
            <w:shd w:val="clear" w:color="auto" w:fill="BFBFBF"/>
          </w:tcPr>
          <w:p w14:paraId="3D7DEC83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17E22FB1" w14:textId="77777777" w:rsidR="00DD2A43" w:rsidRDefault="00DD2A43" w:rsidP="00DD2A43">
      <w:pPr>
        <w:ind w:left="2694"/>
      </w:pPr>
    </w:p>
    <w:p w14:paraId="5B4C5D42" w14:textId="77777777" w:rsidR="00EC5BBD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 w:rsidR="00EC5BBD">
        <w:rPr>
          <w:b/>
          <w:bCs/>
          <w:sz w:val="20"/>
        </w:rPr>
        <w:t xml:space="preserve"> (utilisée pour les notifications sur PLACE)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</w:p>
    <w:p w14:paraId="1BA2A384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rFonts w:cs="Arial"/>
          <w:i/>
          <w:sz w:val="20"/>
        </w:rPr>
        <w:t>nom, prénom</w:t>
      </w:r>
    </w:p>
    <w:p w14:paraId="4967C011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C402019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31C2358" w14:textId="77777777" w:rsidR="006A1979" w:rsidRDefault="006A1979" w:rsidP="006A1979">
      <w:pPr>
        <w:ind w:left="2694"/>
        <w:rPr>
          <w:sz w:val="20"/>
        </w:rPr>
      </w:pPr>
    </w:p>
    <w:p w14:paraId="5984ACA7" w14:textId="77777777" w:rsidR="006A1979" w:rsidRDefault="006A1979" w:rsidP="006A1979">
      <w:pPr>
        <w:ind w:left="2694"/>
        <w:rPr>
          <w:sz w:val="20"/>
        </w:rPr>
      </w:pPr>
    </w:p>
    <w:p w14:paraId="51E059A9" w14:textId="5A04CAC4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 w:rsidR="007005FD">
        <w:rPr>
          <w:b/>
          <w:bCs/>
          <w:sz w:val="20"/>
        </w:rPr>
        <w:t xml:space="preserve"> (responsable non œuvrant)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26DC7DD1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3D37119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1A6B270" w14:textId="77777777" w:rsidR="006A1979" w:rsidRDefault="006A1979" w:rsidP="006A1979">
      <w:pPr>
        <w:ind w:left="2694"/>
        <w:rPr>
          <w:sz w:val="20"/>
        </w:rPr>
      </w:pPr>
    </w:p>
    <w:p w14:paraId="43182AF5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1134E2A8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4E7FEDB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4328D766" w14:textId="77777777" w:rsidR="006A1979" w:rsidRDefault="006A1979" w:rsidP="006A1979">
      <w:pPr>
        <w:ind w:left="2694"/>
        <w:rPr>
          <w:sz w:val="20"/>
        </w:rPr>
      </w:pPr>
    </w:p>
    <w:p w14:paraId="10DC349B" w14:textId="77777777" w:rsidR="00DD2A43" w:rsidRDefault="00DD2A43" w:rsidP="00DD2A43">
      <w:pPr>
        <w:ind w:left="2694"/>
        <w:rPr>
          <w:sz w:val="20"/>
        </w:rPr>
      </w:pPr>
    </w:p>
    <w:p w14:paraId="6ADADBE6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6932EC3B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619D8001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4A196F80" w14:textId="77777777" w:rsidTr="003A4D97">
        <w:tc>
          <w:tcPr>
            <w:tcW w:w="9710" w:type="dxa"/>
            <w:shd w:val="clear" w:color="auto" w:fill="BFBFBF"/>
          </w:tcPr>
          <w:p w14:paraId="724487C4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4CD760BC" w14:textId="77777777" w:rsidR="00DD2A43" w:rsidRDefault="00DD2A43" w:rsidP="00DD2A43">
      <w:pPr>
        <w:pStyle w:val="Paragraphedeliste"/>
      </w:pPr>
    </w:p>
    <w:p w14:paraId="7DA6E0F6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06114750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5FE98AF9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5A53FE60" w14:textId="77777777" w:rsidTr="003A4D97">
        <w:tc>
          <w:tcPr>
            <w:tcW w:w="4962" w:type="dxa"/>
            <w:shd w:val="clear" w:color="auto" w:fill="auto"/>
          </w:tcPr>
          <w:p w14:paraId="1D85542A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1EFAA3B4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1066FF12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2FCBE0BC" w14:textId="77777777" w:rsidTr="003A4D97">
        <w:tc>
          <w:tcPr>
            <w:tcW w:w="4962" w:type="dxa"/>
            <w:shd w:val="clear" w:color="auto" w:fill="auto"/>
          </w:tcPr>
          <w:p w14:paraId="6352827D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6F64D88A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0AD40BE4" w14:textId="77777777" w:rsidR="00DD2A43" w:rsidRPr="003A4D97" w:rsidRDefault="00DD2A43" w:rsidP="00CF1BCA">
            <w:pPr>
              <w:rPr>
                <w:sz w:val="20"/>
              </w:rPr>
            </w:pPr>
          </w:p>
          <w:p w14:paraId="03D8D0B8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3B79677C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12"/>
      <w:footerReference w:type="first" r:id="rId13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EF472" w14:textId="77777777" w:rsidR="007005FD" w:rsidRDefault="007005FD" w:rsidP="000C11E4">
      <w:r>
        <w:separator/>
      </w:r>
    </w:p>
  </w:endnote>
  <w:endnote w:type="continuationSeparator" w:id="0">
    <w:p w14:paraId="394790AB" w14:textId="77777777" w:rsidR="007005FD" w:rsidRDefault="007005FD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8F9F5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2A4FED5A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7409EE50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3C0869C0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29CDB9CD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545DB926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2A94D22E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69563645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75169D7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092AA1DF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B6CD4C0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43908C80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1B6AF5F3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E0763" w14:textId="77777777" w:rsidR="007005FD" w:rsidRDefault="007005FD" w:rsidP="000C11E4">
      <w:r>
        <w:separator/>
      </w:r>
    </w:p>
  </w:footnote>
  <w:footnote w:type="continuationSeparator" w:id="0">
    <w:p w14:paraId="1BB7EAEB" w14:textId="77777777" w:rsidR="007005FD" w:rsidRDefault="007005FD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1FA81" w14:textId="3916BCE4" w:rsidR="00DD2A43" w:rsidRDefault="007005FD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06A48F3" wp14:editId="4636A2F7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87D6E70" wp14:editId="7D5349CC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40E7E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06293118">
    <w:abstractNumId w:val="0"/>
  </w:num>
  <w:num w:numId="2" w16cid:durableId="1704791977">
    <w:abstractNumId w:val="12"/>
  </w:num>
  <w:num w:numId="3" w16cid:durableId="156309745">
    <w:abstractNumId w:val="13"/>
  </w:num>
  <w:num w:numId="4" w16cid:durableId="248733538">
    <w:abstractNumId w:val="7"/>
  </w:num>
  <w:num w:numId="5" w16cid:durableId="1950576384">
    <w:abstractNumId w:val="1"/>
  </w:num>
  <w:num w:numId="6" w16cid:durableId="379716248">
    <w:abstractNumId w:val="14"/>
  </w:num>
  <w:num w:numId="7" w16cid:durableId="594631920">
    <w:abstractNumId w:val="11"/>
  </w:num>
  <w:num w:numId="8" w16cid:durableId="651300548">
    <w:abstractNumId w:val="2"/>
  </w:num>
  <w:num w:numId="9" w16cid:durableId="403837078">
    <w:abstractNumId w:val="6"/>
  </w:num>
  <w:num w:numId="10" w16cid:durableId="1801068290">
    <w:abstractNumId w:val="8"/>
  </w:num>
  <w:num w:numId="11" w16cid:durableId="1198003068">
    <w:abstractNumId w:val="9"/>
  </w:num>
  <w:num w:numId="12" w16cid:durableId="856623835">
    <w:abstractNumId w:val="10"/>
  </w:num>
  <w:num w:numId="13" w16cid:durableId="7777924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FD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2EB5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05FD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96BD1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57C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5E61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C5BBD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409691E"/>
  <w15:docId w15:val="{4107BB25-3D89-4C99-ACB4-DBC59CC5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a8ea352-da58-48e4-ac02-2b110b1a3fe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52BFC-9B5F-4712-9A68-1C5EA334218D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3.xml><?xml version="1.0" encoding="utf-8"?>
<ds:datastoreItem xmlns:ds="http://schemas.openxmlformats.org/officeDocument/2006/customXml" ds:itemID="{72CB5ADD-8B1A-4397-BC87-B5FCC37614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F90C3-8BD0-4A58-A359-7879CB56C3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54DF0BA-9A5C-41BE-92DF-8DBEA9BE3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1</TotalTime>
  <Pages>1</Pages>
  <Words>160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2</cp:revision>
  <cp:lastPrinted>2015-03-02T12:44:00Z</cp:lastPrinted>
  <dcterms:created xsi:type="dcterms:W3CDTF">2025-06-02T13:17:00Z</dcterms:created>
  <dcterms:modified xsi:type="dcterms:W3CDTF">2025-09-11T09:47:00Z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0x010100B17682AD5B8868488D6D96F8A8DAAC2C</vt:lpwstr>
  </property>
  <property fmtid="{D5CDD505-2E9C-101B-9397-08002B2CF9AE}" pid="3" name="TypologieDocument">
    <vt:lpwstr>1;#N/A|590b5934-11d1-4345-ab40-b262c114c763</vt:lpwstr>
  </property>
  <property fmtid="{D5CDD505-2E9C-101B-9397-08002B2CF9AE}" pid="4" name="MediaServiceImageTags">
    <vt:lpwstr/>
  </property>
</Properties>
</file>